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C305C" w14:textId="7FF18A1E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CC29C2">
        <w:rPr>
          <w:rFonts w:ascii="Arial" w:hAnsi="Arial" w:cs="Arial"/>
          <w:sz w:val="20"/>
          <w:szCs w:val="20"/>
          <w:lang w:eastAsia="ar-SA"/>
        </w:rPr>
        <w:t>6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52B7F92F" w14:textId="459F61D9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01752A">
        <w:rPr>
          <w:rFonts w:ascii="Arial" w:hAnsi="Arial" w:cs="Arial"/>
          <w:b/>
          <w:bCs/>
          <w:sz w:val="20"/>
          <w:szCs w:val="20"/>
        </w:rPr>
        <w:t>ADM.261.</w:t>
      </w:r>
      <w:r w:rsidR="00CC29C2">
        <w:rPr>
          <w:rFonts w:ascii="Arial" w:hAnsi="Arial" w:cs="Arial"/>
          <w:b/>
          <w:bCs/>
          <w:sz w:val="20"/>
          <w:szCs w:val="20"/>
        </w:rPr>
        <w:t>3</w:t>
      </w:r>
      <w:r w:rsidR="0001752A">
        <w:rPr>
          <w:rFonts w:ascii="Arial" w:hAnsi="Arial" w:cs="Arial"/>
          <w:b/>
          <w:bCs/>
          <w:sz w:val="20"/>
          <w:szCs w:val="20"/>
        </w:rPr>
        <w:t>.2025</w:t>
      </w:r>
    </w:p>
    <w:p w14:paraId="76DF7004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74D93187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4B4DED6C" w14:textId="77777777" w:rsidR="00C03BFF" w:rsidRPr="00FA0CAC" w:rsidRDefault="00B73F66" w:rsidP="009C445F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 w:rsidR="009C445F">
        <w:rPr>
          <w:rFonts w:ascii="Arial" w:hAnsi="Arial" w:cs="Arial"/>
          <w:b/>
          <w:bCs/>
        </w:rPr>
        <w:t xml:space="preserve"> </w:t>
      </w:r>
      <w:r w:rsidR="009C445F" w:rsidRPr="009C445F">
        <w:rPr>
          <w:rFonts w:ascii="Arial" w:hAnsi="Arial" w:cs="Arial"/>
          <w:b/>
          <w:bCs/>
        </w:rPr>
        <w:t>O PRZYNALEŻNOŚCI LUB BRAKU PRZYNALEŻNOŚCI DO TEJ SAMEJ GRUPY KAPITAŁOWEJ</w:t>
      </w:r>
    </w:p>
    <w:p w14:paraId="079A18F0" w14:textId="671A21B5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sz w:val="20"/>
          <w:szCs w:val="20"/>
        </w:rPr>
        <w:t>do postępowania na</w:t>
      </w:r>
      <w:r w:rsidR="00074904" w:rsidRPr="00FA0CAC">
        <w:rPr>
          <w:rFonts w:ascii="Arial" w:hAnsi="Arial" w:cs="Arial"/>
          <w:sz w:val="20"/>
          <w:szCs w:val="20"/>
        </w:rPr>
        <w:t xml:space="preserve"> </w:t>
      </w:r>
      <w:r w:rsidR="00CC29C2">
        <w:rPr>
          <w:rFonts w:ascii="Arial" w:hAnsi="Arial" w:cs="Arial"/>
          <w:sz w:val="20"/>
          <w:szCs w:val="20"/>
        </w:rPr>
        <w:t>remont korytarzy znajdujących się</w:t>
      </w:r>
      <w:r w:rsidRPr="00FA0CAC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3DBB545A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569FDE21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4E19853C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44192231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13419203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558B3942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59206D58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4C0FB70A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11EDCDF5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68C6B863" w14:textId="489C078F" w:rsidR="00B73F66" w:rsidRPr="00B73F66" w:rsidRDefault="00B73F66" w:rsidP="00CC29C2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A9CA879" w14:textId="77777777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proofErr w:type="spellStart"/>
      <w:r w:rsidRPr="00B73F66">
        <w:rPr>
          <w:i/>
          <w:color w:val="auto"/>
          <w:sz w:val="16"/>
          <w:szCs w:val="16"/>
          <w:lang w:eastAsia="ar-SA"/>
        </w:rPr>
        <w:t>CEiDG</w:t>
      </w:r>
      <w:proofErr w:type="spellEnd"/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56F8031F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039C9BF3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2A176B08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5F71DCC2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135D9C4E" w14:textId="77777777" w:rsidR="0001752A" w:rsidRDefault="0001752A" w:rsidP="0001752A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oświadcza, że: </w:t>
      </w:r>
    </w:p>
    <w:p w14:paraId="09421150" w14:textId="77777777" w:rsidR="0001752A" w:rsidRDefault="0001752A" w:rsidP="0001752A">
      <w:pPr>
        <w:numPr>
          <w:ilvl w:val="0"/>
          <w:numId w:val="24"/>
        </w:numPr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podmiot przeze mnie reprezentowany nie należy do grupy kapitałowej, o której mowa w art. 108 ust. 1 pkt 5 ustawy Prawo zamówień publicznych, w rozumieniu ustawy z dnia 16 lutego 2007 o ochronie konkurencji i konsumentów (Dz. U. z 2024 r. poz. 594).</w:t>
      </w:r>
    </w:p>
    <w:p w14:paraId="469EEDA6" w14:textId="77777777" w:rsidR="0001752A" w:rsidRDefault="0001752A" w:rsidP="0001752A">
      <w:pPr>
        <w:numPr>
          <w:ilvl w:val="0"/>
          <w:numId w:val="24"/>
        </w:numPr>
        <w:spacing w:after="12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podmiot przeze mnie reprezentowany należy do grupy kapitałowej, o której mowa w 108 ust. 1 pkt 5 ustawy Prawo zamówień publicznych, w rozumieniu ustawy z dnia 16 lutego 2007 o ochronie konkurencji i konsumentów (Dz. U. z 2024 r. poz. 594). Jednocześnie składam poniżej listę podmiotów należących do w/w grupy kapitałowej, które złożyły odrębne oferty w niniejszym postępowaniu:</w:t>
      </w:r>
    </w:p>
    <w:p w14:paraId="5A0FCD00" w14:textId="77777777" w:rsidR="0001752A" w:rsidRDefault="0001752A" w:rsidP="0001752A">
      <w:pPr>
        <w:spacing w:after="120"/>
        <w:ind w:left="34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1)</w:t>
      </w:r>
      <w:r>
        <w:rPr>
          <w:rFonts w:ascii="Arial" w:hAnsi="Arial" w:cs="Arial"/>
          <w:spacing w:val="-4"/>
          <w:sz w:val="20"/>
          <w:szCs w:val="20"/>
        </w:rPr>
        <w:tab/>
        <w:t>.............................................</w:t>
      </w:r>
    </w:p>
    <w:p w14:paraId="2B384EB8" w14:textId="77777777" w:rsidR="0001752A" w:rsidRDefault="0001752A" w:rsidP="0001752A">
      <w:pPr>
        <w:spacing w:after="120"/>
        <w:ind w:left="34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2)</w:t>
      </w:r>
      <w:r>
        <w:rPr>
          <w:rFonts w:ascii="Arial" w:hAnsi="Arial" w:cs="Arial"/>
          <w:spacing w:val="-4"/>
          <w:sz w:val="20"/>
          <w:szCs w:val="20"/>
        </w:rPr>
        <w:tab/>
        <w:t>............................................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4547"/>
        <w:gridCol w:w="4548"/>
      </w:tblGrid>
      <w:tr w:rsidR="009C445F" w:rsidRPr="00D17ECE" w14:paraId="284F1C32" w14:textId="77777777" w:rsidTr="009C445F">
        <w:trPr>
          <w:jc w:val="center"/>
        </w:trPr>
        <w:tc>
          <w:tcPr>
            <w:tcW w:w="595" w:type="dxa"/>
            <w:shd w:val="clear" w:color="auto" w:fill="E0E0E0"/>
            <w:vAlign w:val="center"/>
          </w:tcPr>
          <w:p w14:paraId="73E75CD4" w14:textId="77777777" w:rsidR="009C445F" w:rsidRPr="00D17ECE" w:rsidRDefault="00683F9C" w:rsidP="00297701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9C445F" w:rsidRPr="00D17EC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4547" w:type="dxa"/>
            <w:shd w:val="clear" w:color="auto" w:fill="E0E0E0"/>
            <w:vAlign w:val="center"/>
          </w:tcPr>
          <w:p w14:paraId="0DE1338B" w14:textId="77777777" w:rsidR="009C445F" w:rsidRPr="00D17ECE" w:rsidRDefault="009C445F" w:rsidP="00297701">
            <w:pPr>
              <w:pStyle w:val="Tekstpodstawowywcity"/>
              <w:tabs>
                <w:tab w:val="clear" w:pos="284"/>
              </w:tabs>
              <w:spacing w:before="120" w:after="120"/>
              <w:ind w:left="-20" w:firstLin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nazwa podmiotu z grupy kapitałowej</w:t>
            </w:r>
          </w:p>
        </w:tc>
        <w:tc>
          <w:tcPr>
            <w:tcW w:w="4548" w:type="dxa"/>
            <w:shd w:val="clear" w:color="auto" w:fill="E0E0E0"/>
            <w:vAlign w:val="center"/>
          </w:tcPr>
          <w:p w14:paraId="13831F29" w14:textId="77777777" w:rsidR="009C445F" w:rsidRPr="00D17ECE" w:rsidRDefault="009C445F" w:rsidP="00297701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ECE">
              <w:rPr>
                <w:rFonts w:ascii="Arial" w:hAnsi="Arial" w:cs="Arial"/>
                <w:b/>
                <w:sz w:val="18"/>
                <w:szCs w:val="18"/>
              </w:rPr>
              <w:t>siedziba podmiotu z grupy kapitałowej</w:t>
            </w:r>
          </w:p>
        </w:tc>
      </w:tr>
      <w:tr w:rsidR="00297701" w:rsidRPr="00FA0CAC" w14:paraId="29362151" w14:textId="77777777" w:rsidTr="006E2C58">
        <w:trPr>
          <w:trHeight w:val="348"/>
          <w:jc w:val="center"/>
        </w:trPr>
        <w:tc>
          <w:tcPr>
            <w:tcW w:w="595" w:type="dxa"/>
          </w:tcPr>
          <w:p w14:paraId="7DF97BC2" w14:textId="77777777" w:rsidR="00297701" w:rsidRPr="00FA0CAC" w:rsidRDefault="00297701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670DBA42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14AF6EB0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297701" w:rsidRPr="00FA0CAC" w14:paraId="17E802F3" w14:textId="77777777" w:rsidTr="006E2C58">
        <w:trPr>
          <w:trHeight w:val="348"/>
          <w:jc w:val="center"/>
        </w:trPr>
        <w:tc>
          <w:tcPr>
            <w:tcW w:w="595" w:type="dxa"/>
          </w:tcPr>
          <w:p w14:paraId="1CA8EFED" w14:textId="77777777" w:rsidR="00297701" w:rsidRPr="00FA0CAC" w:rsidRDefault="00297701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1809263A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320C2B5B" w14:textId="77777777" w:rsidR="00297701" w:rsidRPr="00FA0CAC" w:rsidRDefault="00297701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9C445F" w:rsidRPr="00FA0CAC" w14:paraId="68947998" w14:textId="77777777" w:rsidTr="009C445F">
        <w:trPr>
          <w:trHeight w:val="348"/>
          <w:jc w:val="center"/>
        </w:trPr>
        <w:tc>
          <w:tcPr>
            <w:tcW w:w="595" w:type="dxa"/>
          </w:tcPr>
          <w:p w14:paraId="3AC5E34B" w14:textId="77777777" w:rsidR="009C445F" w:rsidRPr="00FA0CAC" w:rsidRDefault="009C445F" w:rsidP="006E2C58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54AD84DE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1FCF2393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9C445F" w:rsidRPr="00FA0CAC" w14:paraId="2AAD7566" w14:textId="77777777" w:rsidTr="009C445F">
        <w:trPr>
          <w:jc w:val="center"/>
        </w:trPr>
        <w:tc>
          <w:tcPr>
            <w:tcW w:w="595" w:type="dxa"/>
          </w:tcPr>
          <w:p w14:paraId="2309A917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7" w:type="dxa"/>
          </w:tcPr>
          <w:p w14:paraId="44A8AE46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4548" w:type="dxa"/>
          </w:tcPr>
          <w:p w14:paraId="163281E2" w14:textId="77777777" w:rsidR="009C445F" w:rsidRPr="00FA0CAC" w:rsidRDefault="009C445F" w:rsidP="006E2C58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</w:tbl>
    <w:p w14:paraId="5B7D89AB" w14:textId="77777777" w:rsidR="009C445F" w:rsidRPr="001C7417" w:rsidRDefault="009C445F" w:rsidP="009C445F">
      <w:pPr>
        <w:spacing w:after="120"/>
        <w:ind w:left="284" w:right="-334"/>
        <w:jc w:val="both"/>
        <w:rPr>
          <w:rFonts w:ascii="Arial" w:hAnsi="Arial" w:cs="Arial"/>
          <w:i/>
          <w:iCs/>
          <w:sz w:val="20"/>
          <w:szCs w:val="20"/>
        </w:rPr>
      </w:pPr>
    </w:p>
    <w:p w14:paraId="486E58E3" w14:textId="77777777" w:rsidR="0001752A" w:rsidRDefault="0001752A" w:rsidP="0001752A">
      <w:pPr>
        <w:pStyle w:val="Akapitzlist"/>
        <w:numPr>
          <w:ilvl w:val="0"/>
          <w:numId w:val="24"/>
        </w:num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Jednocześnie oświadczam, że istniejące między podmiotami wskazanymi w pkt. 2 powiązanie nie prowadzą do zakłócenia konkurencji w postępowaniu o udzielenie zamówienia ponieważ:</w:t>
      </w:r>
    </w:p>
    <w:p w14:paraId="4C54E133" w14:textId="77777777" w:rsidR="0001752A" w:rsidRDefault="0001752A" w:rsidP="0001752A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3A525" w14:textId="77777777" w:rsidR="0001752A" w:rsidRPr="0001752A" w:rsidRDefault="0001752A" w:rsidP="0001752A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01752A">
        <w:rPr>
          <w:rFonts w:ascii="Arial" w:hAnsi="Arial" w:cs="Arial"/>
          <w:b/>
          <w:sz w:val="20"/>
          <w:szCs w:val="20"/>
        </w:rPr>
        <w:t>UWAGA:</w:t>
      </w:r>
    </w:p>
    <w:p w14:paraId="4D03444C" w14:textId="77777777" w:rsidR="0001752A" w:rsidRPr="0001752A" w:rsidRDefault="0001752A" w:rsidP="0001752A">
      <w:pPr>
        <w:spacing w:after="120"/>
        <w:ind w:right="-334"/>
        <w:jc w:val="both"/>
        <w:rPr>
          <w:rFonts w:ascii="Arial" w:hAnsi="Arial" w:cs="Arial"/>
          <w:i/>
          <w:sz w:val="20"/>
          <w:szCs w:val="20"/>
        </w:rPr>
      </w:pPr>
      <w:r w:rsidRPr="0001752A">
        <w:rPr>
          <w:rFonts w:ascii="Arial" w:hAnsi="Arial" w:cs="Arial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14:paraId="115FF8DF" w14:textId="77777777" w:rsidR="0001752A" w:rsidRPr="0001752A" w:rsidRDefault="0001752A" w:rsidP="0001752A">
      <w:pPr>
        <w:spacing w:after="120"/>
        <w:ind w:right="-334"/>
        <w:jc w:val="both"/>
        <w:rPr>
          <w:rFonts w:ascii="Arial" w:hAnsi="Arial" w:cs="Arial"/>
          <w:i/>
          <w:sz w:val="20"/>
          <w:szCs w:val="20"/>
        </w:rPr>
      </w:pPr>
      <w:r w:rsidRPr="0001752A">
        <w:rPr>
          <w:rFonts w:ascii="Arial" w:hAnsi="Arial" w:cs="Arial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29DB2DA6" w14:textId="77777777" w:rsidR="0001752A" w:rsidRPr="0001752A" w:rsidRDefault="0001752A" w:rsidP="0001752A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01752A">
        <w:rPr>
          <w:rFonts w:ascii="Arial" w:hAnsi="Arial" w:cs="Arial"/>
          <w:i/>
          <w:sz w:val="20"/>
          <w:szCs w:val="20"/>
        </w:rPr>
        <w:t>W przypadku Wykonawców wspólnie ubiegających się o zamówienie powyższe oświadczenie składa każdy członek konsorcjum</w:t>
      </w:r>
    </w:p>
    <w:p w14:paraId="3614AC61" w14:textId="77777777" w:rsidR="00D17ECE" w:rsidRPr="009C445F" w:rsidRDefault="00D17ECE" w:rsidP="0001752A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FA6D9F" w:rsidRPr="00FA0CAC" w14:paraId="2AB5A47E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225CCA5" w14:textId="77777777" w:rsidR="00FA6D9F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23235EB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2050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w0JwIAAFE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">
                  <v:textbox>
                    <w:txbxContent>
                      <w:p w14:paraId="2B51DC45" w14:textId="77777777" w:rsidR="00FA6D9F" w:rsidRDefault="00FA6D9F" w:rsidP="00FA6D9F"/>
                      <w:p w14:paraId="7E7C1B41" w14:textId="77777777" w:rsidR="00FA6D9F" w:rsidRDefault="00FA6D9F" w:rsidP="00FA6D9F"/>
                      <w:p w14:paraId="7A2E84CC" w14:textId="77777777" w:rsidR="00FA6D9F" w:rsidRDefault="00FA6D9F" w:rsidP="00FA6D9F"/>
                      <w:p w14:paraId="65A96D6F" w14:textId="77777777" w:rsidR="00FA6D9F" w:rsidRPr="00CC0CF3" w:rsidRDefault="00FA6D9F" w:rsidP="00FA6D9F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2FD827BF" w14:textId="77777777" w:rsidR="00FA6D9F" w:rsidRPr="00C03BFF" w:rsidRDefault="00FA6D9F" w:rsidP="00FA6D9F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F28B3C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2784B67A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959251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BF18540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B91DF89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06396B3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63D27AF6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1CC41DBD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0331A8BF" w14:textId="77777777" w:rsidR="00B94448" w:rsidRPr="00383758" w:rsidRDefault="00B94448" w:rsidP="00383758">
      <w:pPr>
        <w:tabs>
          <w:tab w:val="left" w:pos="3483"/>
        </w:tabs>
        <w:ind w:right="-3"/>
        <w:rPr>
          <w:rFonts w:ascii="Arial" w:hAnsi="Arial" w:cs="Arial"/>
          <w:i/>
          <w:sz w:val="20"/>
          <w:szCs w:val="20"/>
        </w:rPr>
      </w:pPr>
    </w:p>
    <w:sectPr w:rsidR="00B94448" w:rsidRPr="00383758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78BEF" w14:textId="77777777" w:rsidR="00ED083F" w:rsidRDefault="00ED083F">
      <w:r>
        <w:separator/>
      </w:r>
    </w:p>
  </w:endnote>
  <w:endnote w:type="continuationSeparator" w:id="0">
    <w:p w14:paraId="70E9F588" w14:textId="77777777" w:rsidR="00ED083F" w:rsidRDefault="00ED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A063A" w14:textId="30213148" w:rsidR="00212DF4" w:rsidRDefault="002D61C5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0D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3DA5BA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DCCE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992AC3F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5AE6A575" w14:textId="6ACDA0D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1877F6">
      <w:rPr>
        <w:rFonts w:ascii="Arial" w:hAnsi="Arial" w:cs="Arial"/>
        <w:sz w:val="14"/>
        <w:szCs w:val="14"/>
      </w:rPr>
      <w:t>tryb podstawowy</w:t>
    </w:r>
  </w:p>
  <w:p w14:paraId="5D6658A9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A643F76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2E3533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902334">
      <w:rPr>
        <w:rStyle w:val="Numerstrony"/>
        <w:rFonts w:ascii="Arial" w:hAnsi="Arial" w:cs="Arial"/>
        <w:noProof/>
        <w:sz w:val="14"/>
        <w:szCs w:val="14"/>
      </w:rPr>
      <w:t>2</w:t>
    </w:r>
    <w:r w:rsidR="002D61C5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83758">
      <w:rPr>
        <w:rStyle w:val="Numerstrony"/>
        <w:rFonts w:ascii="Arial" w:hAnsi="Arial" w:cs="Arial"/>
        <w:sz w:val="14"/>
        <w:szCs w:val="14"/>
      </w:rPr>
      <w:t xml:space="preserve"> z 2</w:t>
    </w:r>
  </w:p>
  <w:p w14:paraId="3A027CBE" w14:textId="3B5C45FA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>Przedmiot zamówienia:</w:t>
    </w:r>
    <w:r w:rsidR="00CC29C2">
      <w:rPr>
        <w:rFonts w:ascii="Arial" w:hAnsi="Arial" w:cs="Arial"/>
        <w:spacing w:val="-4"/>
        <w:sz w:val="14"/>
        <w:szCs w:val="14"/>
      </w:rPr>
      <w:t xml:space="preserve"> remont korytarzy znajdujących się </w:t>
    </w:r>
    <w:r w:rsidRPr="00C42707">
      <w:rPr>
        <w:rFonts w:ascii="Arial" w:hAnsi="Arial" w:cs="Arial"/>
        <w:spacing w:val="-4"/>
        <w:sz w:val="14"/>
        <w:szCs w:val="14"/>
      </w:rPr>
      <w:t xml:space="preserve">w budynku Sądu Rejonowego w Otwocku przy ul. Armii Krajowej 2 </w:t>
    </w:r>
    <w:r>
      <w:rPr>
        <w:rFonts w:ascii="Arial" w:hAnsi="Arial" w:cs="Arial"/>
        <w:spacing w:val="-4"/>
        <w:sz w:val="14"/>
        <w:szCs w:val="14"/>
      </w:rPr>
      <w:br/>
    </w:r>
    <w:r>
      <w:rPr>
        <w:rFonts w:ascii="Arial" w:hAnsi="Arial" w:cs="Arial"/>
        <w:sz w:val="14"/>
        <w:szCs w:val="14"/>
      </w:rPr>
      <w:t xml:space="preserve">Rodzaj zamówienia: </w:t>
    </w:r>
    <w:r w:rsidR="00CC29C2">
      <w:rPr>
        <w:rFonts w:ascii="Arial" w:hAnsi="Arial" w:cs="Arial"/>
        <w:sz w:val="14"/>
        <w:szCs w:val="14"/>
      </w:rPr>
      <w:t>roboty budowlane</w:t>
    </w:r>
  </w:p>
  <w:p w14:paraId="0C784BD6" w14:textId="7483E467" w:rsidR="00C819D2" w:rsidRDefault="00D17ECE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01752A">
      <w:rPr>
        <w:rFonts w:ascii="Arial" w:hAnsi="Arial" w:cs="Arial"/>
        <w:sz w:val="14"/>
        <w:szCs w:val="14"/>
      </w:rPr>
      <w:t>ADM.261.</w:t>
    </w:r>
    <w:r w:rsidR="00CC29C2">
      <w:rPr>
        <w:rFonts w:ascii="Arial" w:hAnsi="Arial" w:cs="Arial"/>
        <w:sz w:val="14"/>
        <w:szCs w:val="14"/>
      </w:rPr>
      <w:t>3</w:t>
    </w:r>
    <w:r w:rsidR="0001752A">
      <w:rPr>
        <w:rFonts w:ascii="Arial" w:hAnsi="Arial" w:cs="Arial"/>
        <w:sz w:val="14"/>
        <w:szCs w:val="14"/>
      </w:rPr>
      <w:t>.2025 -</w:t>
    </w:r>
    <w:r w:rsidR="00C819D2">
      <w:rPr>
        <w:rFonts w:ascii="Arial" w:hAnsi="Arial" w:cs="Arial"/>
        <w:sz w:val="14"/>
        <w:szCs w:val="14"/>
      </w:rPr>
      <w:t xml:space="preserve">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1B42BD">
      <w:rPr>
        <w:rFonts w:ascii="Arial" w:hAnsi="Arial" w:cs="Arial"/>
        <w:sz w:val="14"/>
        <w:szCs w:val="14"/>
      </w:rPr>
      <w:t>grupie kapitałowej</w:t>
    </w:r>
  </w:p>
  <w:p w14:paraId="7E01F6CD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65851" w14:textId="77777777" w:rsidR="00ED083F" w:rsidRDefault="00ED083F">
      <w:r>
        <w:separator/>
      </w:r>
    </w:p>
  </w:footnote>
  <w:footnote w:type="continuationSeparator" w:id="0">
    <w:p w14:paraId="0DC5E85E" w14:textId="77777777" w:rsidR="00ED083F" w:rsidRDefault="00ED0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816836">
    <w:abstractNumId w:val="0"/>
  </w:num>
  <w:num w:numId="2" w16cid:durableId="564296225">
    <w:abstractNumId w:val="35"/>
  </w:num>
  <w:num w:numId="3" w16cid:durableId="803936133">
    <w:abstractNumId w:val="62"/>
  </w:num>
  <w:num w:numId="4" w16cid:durableId="2040623248">
    <w:abstractNumId w:val="63"/>
  </w:num>
  <w:num w:numId="5" w16cid:durableId="1728606869">
    <w:abstractNumId w:val="38"/>
  </w:num>
  <w:num w:numId="6" w16cid:durableId="1705398224">
    <w:abstractNumId w:val="76"/>
  </w:num>
  <w:num w:numId="7" w16cid:durableId="231084681">
    <w:abstractNumId w:val="72"/>
  </w:num>
  <w:num w:numId="8" w16cid:durableId="637027257">
    <w:abstractNumId w:val="66"/>
  </w:num>
  <w:num w:numId="9" w16cid:durableId="1709796982">
    <w:abstractNumId w:val="46"/>
  </w:num>
  <w:num w:numId="10" w16cid:durableId="1467157547">
    <w:abstractNumId w:val="30"/>
  </w:num>
  <w:num w:numId="11" w16cid:durableId="893934112">
    <w:abstractNumId w:val="45"/>
  </w:num>
  <w:num w:numId="12" w16cid:durableId="364409021">
    <w:abstractNumId w:val="65"/>
  </w:num>
  <w:num w:numId="13" w16cid:durableId="1341617152">
    <w:abstractNumId w:val="37"/>
  </w:num>
  <w:num w:numId="14" w16cid:durableId="1455753596">
    <w:abstractNumId w:val="69"/>
  </w:num>
  <w:num w:numId="15" w16cid:durableId="892423803">
    <w:abstractNumId w:val="59"/>
  </w:num>
  <w:num w:numId="16" w16cid:durableId="2073851014">
    <w:abstractNumId w:val="36"/>
  </w:num>
  <w:num w:numId="17" w16cid:durableId="1532262345">
    <w:abstractNumId w:val="32"/>
  </w:num>
  <w:num w:numId="18" w16cid:durableId="1375811851">
    <w:abstractNumId w:val="58"/>
  </w:num>
  <w:num w:numId="19" w16cid:durableId="1736001822">
    <w:abstractNumId w:val="24"/>
  </w:num>
  <w:num w:numId="20" w16cid:durableId="1055086582">
    <w:abstractNumId w:val="74"/>
  </w:num>
  <w:num w:numId="21" w16cid:durableId="2114856955">
    <w:abstractNumId w:val="61"/>
  </w:num>
  <w:num w:numId="22" w16cid:durableId="1532377767">
    <w:abstractNumId w:val="48"/>
  </w:num>
  <w:num w:numId="23" w16cid:durableId="130556690">
    <w:abstractNumId w:val="33"/>
  </w:num>
  <w:num w:numId="24" w16cid:durableId="16011885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52A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4CA4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501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877F6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417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4A3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97701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1C5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A95"/>
    <w:rsid w:val="00540C57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3F9C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4E44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0D2E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44FF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233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CE6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5BE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79F"/>
    <w:rsid w:val="00B72C35"/>
    <w:rsid w:val="00B73F66"/>
    <w:rsid w:val="00B74154"/>
    <w:rsid w:val="00B74E78"/>
    <w:rsid w:val="00B76D57"/>
    <w:rsid w:val="00B771E4"/>
    <w:rsid w:val="00B775AA"/>
    <w:rsid w:val="00B77F29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21F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C4C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29C2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17ECE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83F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521F80"/>
  <w15:docId w15:val="{4B56128D-AE1A-47F7-9AAF-1F4DEC17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FCFDF-BF5F-4436-A320-377986B0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3048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7</cp:revision>
  <cp:lastPrinted>2016-12-15T13:37:00Z</cp:lastPrinted>
  <dcterms:created xsi:type="dcterms:W3CDTF">2021-03-04T15:19:00Z</dcterms:created>
  <dcterms:modified xsi:type="dcterms:W3CDTF">2025-06-25T09:07:00Z</dcterms:modified>
</cp:coreProperties>
</file>